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2BE4DFED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842DE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7842DE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E046839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5D3655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95F2066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7842DE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884343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842D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13DEFA8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842D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534D1" w14:textId="77777777" w:rsidR="008D0E14" w:rsidRDefault="008D0E14" w:rsidP="0087691B">
      <w:pPr>
        <w:spacing w:after="0" w:line="240" w:lineRule="auto"/>
      </w:pPr>
      <w:r>
        <w:separator/>
      </w:r>
    </w:p>
  </w:endnote>
  <w:endnote w:type="continuationSeparator" w:id="0">
    <w:p w14:paraId="3FE182C5" w14:textId="77777777" w:rsidR="008D0E14" w:rsidRDefault="008D0E14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E52C" w14:textId="77777777" w:rsidR="008D0E14" w:rsidRDefault="008D0E14" w:rsidP="0087691B">
      <w:pPr>
        <w:spacing w:after="0" w:line="240" w:lineRule="auto"/>
      </w:pPr>
      <w:r>
        <w:separator/>
      </w:r>
    </w:p>
  </w:footnote>
  <w:footnote w:type="continuationSeparator" w:id="0">
    <w:p w14:paraId="430FA9BC" w14:textId="77777777" w:rsidR="008D0E14" w:rsidRDefault="008D0E14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63037"/>
    <w:rsid w:val="006817C9"/>
    <w:rsid w:val="006C6DB3"/>
    <w:rsid w:val="006D77CF"/>
    <w:rsid w:val="006F34B6"/>
    <w:rsid w:val="007842DE"/>
    <w:rsid w:val="0087691B"/>
    <w:rsid w:val="008A6510"/>
    <w:rsid w:val="008D0E14"/>
    <w:rsid w:val="008F6B13"/>
    <w:rsid w:val="00950BE1"/>
    <w:rsid w:val="00991D95"/>
    <w:rsid w:val="009C639B"/>
    <w:rsid w:val="009D5F34"/>
    <w:rsid w:val="00A05157"/>
    <w:rsid w:val="00A303B7"/>
    <w:rsid w:val="00AA7F94"/>
    <w:rsid w:val="00AB6412"/>
    <w:rsid w:val="00B121E0"/>
    <w:rsid w:val="00B1604D"/>
    <w:rsid w:val="00B4395C"/>
    <w:rsid w:val="00BF5AC2"/>
    <w:rsid w:val="00C0703D"/>
    <w:rsid w:val="00C91F92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71305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2969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2024-05-16T06:13:00Z</dcterms:modified>
  <cp:revision>9</cp:revision>
</cp:coreProperties>
</file>